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FC7871"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0B239D">
              <w:rPr>
                <w:sz w:val="22"/>
                <w:szCs w:val="22"/>
              </w:rPr>
              <w:t xml:space="preserve"> </w:t>
            </w:r>
            <w:r w:rsidR="00E30455" w:rsidRPr="000D5E6B">
              <w:rPr>
                <w:sz w:val="22"/>
                <w:szCs w:val="22"/>
              </w:rPr>
              <w:t>…………………………………</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w:t>
            </w:r>
            <w:r w:rsidR="000B239D">
              <w:rPr>
                <w:sz w:val="22"/>
                <w:szCs w:val="22"/>
              </w:rPr>
              <w:t xml:space="preserve"> ………………………… </w:t>
            </w:r>
            <w:r w:rsidRPr="000D5E6B">
              <w:rPr>
                <w:sz w:val="22"/>
                <w:szCs w:val="22"/>
              </w:rPr>
              <w:t>città</w:t>
            </w:r>
            <w:r w:rsidR="000B239D">
              <w:rPr>
                <w:sz w:val="22"/>
                <w:szCs w:val="22"/>
              </w:rPr>
              <w:t xml:space="preserve"> ……………….…………………… </w:t>
            </w:r>
            <w:r w:rsidRPr="000D5E6B">
              <w:rPr>
                <w:sz w:val="22"/>
                <w:szCs w:val="22"/>
              </w:rPr>
              <w:t>prov</w:t>
            </w:r>
            <w:r w:rsidR="000B239D">
              <w:rPr>
                <w:sz w:val="22"/>
                <w:szCs w:val="22"/>
              </w:rPr>
              <w:t xml:space="preserve"> </w:t>
            </w:r>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sidR="000B239D">
              <w:rPr>
                <w:sz w:val="22"/>
                <w:szCs w:val="22"/>
              </w:rPr>
              <w:t xml:space="preserve"> </w:t>
            </w:r>
            <w:r w:rsidRPr="000D5E6B">
              <w:rPr>
                <w:sz w:val="22"/>
                <w:szCs w:val="22"/>
              </w:rPr>
              <w:t>……………</w:t>
            </w:r>
            <w:r>
              <w:rPr>
                <w:sz w:val="22"/>
                <w:szCs w:val="22"/>
              </w:rPr>
              <w:t>…….</w:t>
            </w:r>
            <w:r w:rsidRPr="000D5E6B">
              <w:rPr>
                <w:sz w:val="22"/>
                <w:szCs w:val="22"/>
              </w:rPr>
              <w:t>……………   numero cellulare</w:t>
            </w:r>
            <w:r w:rsidR="000B239D">
              <w:rPr>
                <w:sz w:val="22"/>
                <w:szCs w:val="22"/>
              </w:rPr>
              <w:t xml:space="preserve"> </w:t>
            </w:r>
            <w:r w:rsidRPr="000D5E6B">
              <w:rPr>
                <w:sz w:val="22"/>
                <w:szCs w:val="22"/>
              </w:rPr>
              <w:t>………</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0B239D">
            <w:pPr>
              <w:spacing w:line="360" w:lineRule="auto"/>
              <w:jc w:val="both"/>
              <w:rPr>
                <w:sz w:val="22"/>
                <w:szCs w:val="22"/>
              </w:rPr>
            </w:pPr>
            <w:r w:rsidRPr="000D5E6B">
              <w:rPr>
                <w:sz w:val="22"/>
                <w:szCs w:val="22"/>
              </w:rPr>
              <w:t>indirizzo e-mail:</w:t>
            </w:r>
            <w:r w:rsidR="000B239D">
              <w:rPr>
                <w:sz w:val="22"/>
                <w:szCs w:val="22"/>
              </w:rPr>
              <w:t xml:space="preserve"> </w:t>
            </w:r>
            <w:r w:rsidRPr="000D5E6B">
              <w:rPr>
                <w:sz w:val="22"/>
                <w:szCs w:val="22"/>
              </w:rPr>
              <w:t>………………………………</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B37A0" w:rsidP="00611C97">
      <w:pPr>
        <w:ind w:left="-284"/>
        <w:jc w:val="both"/>
        <w:rPr>
          <w:b/>
          <w:iCs/>
          <w:sz w:val="22"/>
          <w:szCs w:val="22"/>
        </w:rPr>
      </w:pPr>
      <w:r w:rsidRPr="00854F0E">
        <w:rPr>
          <w:b/>
          <w:sz w:val="22"/>
          <w:szCs w:val="22"/>
        </w:rPr>
        <w:t>DI ESSERE AMMESSO A PARTECIPARE ALLA SELEZIONE PUBBL</w:t>
      </w:r>
      <w:r w:rsidR="006936A0" w:rsidRPr="00854F0E">
        <w:rPr>
          <w:b/>
          <w:sz w:val="22"/>
          <w:szCs w:val="22"/>
        </w:rPr>
        <w:t>ICA PER IL CONFERIMENTO DI N. 1 INCARICO QUINQUENNALE, RINNOVABILE, DI DIRETTORE DI STRUTTURA COMPLESSA, PER LA DIREZIONE DELLA S.C.</w:t>
      </w:r>
      <w:r w:rsidR="000B239D">
        <w:rPr>
          <w:b/>
          <w:sz w:val="22"/>
          <w:szCs w:val="22"/>
        </w:rPr>
        <w:t xml:space="preserve"> </w:t>
      </w:r>
      <w:r w:rsidR="009D5C98">
        <w:rPr>
          <w:b/>
          <w:sz w:val="22"/>
          <w:szCs w:val="22"/>
        </w:rPr>
        <w:t>MEDICINA ASL OGLIASTRA</w:t>
      </w:r>
      <w:bookmarkStart w:id="0" w:name="_GoBack"/>
      <w:bookmarkEnd w:id="0"/>
      <w:r w:rsidR="00854F0E" w:rsidRPr="00854F0E">
        <w:rPr>
          <w:b/>
          <w:sz w:val="22"/>
          <w:szCs w:val="22"/>
        </w:rPr>
        <w:t>.</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lastRenderedPageBreak/>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lastRenderedPageBreak/>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lastRenderedPageBreak/>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dal………………………………al…………………………</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rsidRPr="000D5E6B">
              <w:sym w:font="Symbol" w:char="F07F"/>
            </w:r>
            <w:r w:rsidR="001608C1" w:rsidRPr="00DA5146">
              <w:rPr>
                <w:sz w:val="22"/>
                <w:szCs w:val="22"/>
              </w:rPr>
              <w:t>tipo di incarico</w:t>
            </w:r>
            <w:r w:rsidR="001608C1">
              <w:rPr>
                <w:sz w:val="22"/>
                <w:szCs w:val="22"/>
              </w:rPr>
              <w:t xml:space="preserve"> gestionale</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di </w:t>
            </w:r>
            <w:r>
              <w:rPr>
                <w:sz w:val="22"/>
                <w:szCs w:val="22"/>
              </w:rPr>
              <w:t xml:space="preserve">direzione di </w:t>
            </w:r>
            <w:r w:rsidRPr="000D5E6B">
              <w:rPr>
                <w:sz w:val="22"/>
                <w:szCs w:val="22"/>
              </w:rPr>
              <w:t>struttura complessa</w:t>
            </w:r>
            <w:r>
              <w:rPr>
                <w:sz w:val="22"/>
                <w:szCs w:val="22"/>
              </w:rPr>
              <w:t>;</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 xml:space="preserve"> a valenza dipartimentale o distrettuale;</w:t>
            </w:r>
          </w:p>
          <w:p w:rsidR="001608C1" w:rsidRDefault="001608C1" w:rsidP="003A096C">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Pr>
                <w:sz w:val="22"/>
                <w:szCs w:val="22"/>
              </w:rPr>
              <w:t xml:space="preserve">professionale (ex art. 18, parte </w:t>
            </w:r>
            <w:r w:rsidR="00DE0511">
              <w:rPr>
                <w:sz w:val="22"/>
                <w:szCs w:val="22"/>
              </w:rPr>
              <w:t xml:space="preserve">II CCNL 19/12/2019)    lett. </w:t>
            </w:r>
            <w:r>
              <w:rPr>
                <w:sz w:val="22"/>
                <w:szCs w:val="22"/>
              </w:rPr>
              <w:t xml:space="preserve">A </w:t>
            </w:r>
            <w:r w:rsidRPr="000D5E6B">
              <w:rPr>
                <w:sz w:val="22"/>
                <w:szCs w:val="22"/>
              </w:rPr>
              <w:sym w:font="Symbol" w:char="F07F"/>
            </w:r>
            <w:r>
              <w:rPr>
                <w:sz w:val="22"/>
                <w:szCs w:val="22"/>
              </w:rPr>
              <w:t xml:space="preserve">;  lett. B </w:t>
            </w:r>
            <w:r w:rsidRPr="000D5E6B">
              <w:rPr>
                <w:sz w:val="22"/>
                <w:szCs w:val="22"/>
              </w:rPr>
              <w:sym w:font="Symbol" w:char="F07F"/>
            </w:r>
            <w:r>
              <w:rPr>
                <w:sz w:val="22"/>
                <w:szCs w:val="22"/>
              </w:rPr>
              <w:t xml:space="preserve">;  </w:t>
            </w:r>
            <w:r w:rsidR="00DE0511">
              <w:rPr>
                <w:sz w:val="22"/>
                <w:szCs w:val="22"/>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aziendali dell’ARES e della ASL n. 8 di Cagliari</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DeliberazioneG.R.RASn.24/44del</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lastRenderedPageBreak/>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871" w:rsidRDefault="00FC7871" w:rsidP="00012291">
      <w:r>
        <w:separator/>
      </w:r>
    </w:p>
  </w:endnote>
  <w:endnote w:type="continuationSeparator" w:id="0">
    <w:p w:rsidR="00FC7871" w:rsidRDefault="00FC7871"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476380"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476380"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9D5C98">
      <w:rPr>
        <w:rStyle w:val="Numeropagina"/>
        <w:noProof/>
      </w:rPr>
      <w:t>4</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476380" w:rsidRPr="003966CB">
      <w:rPr>
        <w:rStyle w:val="Numeropagina"/>
      </w:rPr>
      <w:fldChar w:fldCharType="begin"/>
    </w:r>
    <w:r w:rsidRPr="003966CB">
      <w:rPr>
        <w:rStyle w:val="Numeropagina"/>
      </w:rPr>
      <w:instrText xml:space="preserve"> PAGE </w:instrText>
    </w:r>
    <w:r w:rsidR="00476380" w:rsidRPr="003966CB">
      <w:rPr>
        <w:rStyle w:val="Numeropagina"/>
      </w:rPr>
      <w:fldChar w:fldCharType="separate"/>
    </w:r>
    <w:r>
      <w:rPr>
        <w:rStyle w:val="Numeropagina"/>
        <w:noProof/>
      </w:rPr>
      <w:t>22</w:t>
    </w:r>
    <w:r w:rsidR="00476380" w:rsidRPr="003966CB">
      <w:rPr>
        <w:rStyle w:val="Numeropagina"/>
      </w:rPr>
      <w:fldChar w:fldCharType="end"/>
    </w:r>
    <w:r w:rsidRPr="003966CB">
      <w:rPr>
        <w:rStyle w:val="Numeropagina"/>
      </w:rPr>
      <w:t xml:space="preserve"> di </w:t>
    </w:r>
    <w:r w:rsidR="00476380" w:rsidRPr="003966CB">
      <w:rPr>
        <w:rStyle w:val="Numeropagina"/>
      </w:rPr>
      <w:fldChar w:fldCharType="begin"/>
    </w:r>
    <w:r w:rsidRPr="003966CB">
      <w:rPr>
        <w:rStyle w:val="Numeropagina"/>
      </w:rPr>
      <w:instrText xml:space="preserve"> NUMPAGES </w:instrText>
    </w:r>
    <w:r w:rsidR="00476380" w:rsidRPr="003966CB">
      <w:rPr>
        <w:rStyle w:val="Numeropagina"/>
      </w:rPr>
      <w:fldChar w:fldCharType="separate"/>
    </w:r>
    <w:r w:rsidR="00F120BF">
      <w:rPr>
        <w:rStyle w:val="Numeropagina"/>
        <w:noProof/>
      </w:rPr>
      <w:t>15</w:t>
    </w:r>
    <w:r w:rsidR="00476380"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871" w:rsidRDefault="00FC7871" w:rsidP="00012291">
      <w:r>
        <w:separator/>
      </w:r>
    </w:p>
  </w:footnote>
  <w:footnote w:type="continuationSeparator" w:id="0">
    <w:p w:rsidR="00FC7871" w:rsidRDefault="00FC7871"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239D"/>
    <w:rsid w:val="000B60D0"/>
    <w:rsid w:val="000C1435"/>
    <w:rsid w:val="000C3C88"/>
    <w:rsid w:val="000D5E6B"/>
    <w:rsid w:val="000E2CEF"/>
    <w:rsid w:val="000F6A54"/>
    <w:rsid w:val="001000BD"/>
    <w:rsid w:val="001127CF"/>
    <w:rsid w:val="00126B66"/>
    <w:rsid w:val="00134D86"/>
    <w:rsid w:val="0014529B"/>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2301"/>
    <w:rsid w:val="00476380"/>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3BEC"/>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35ED"/>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D5C98"/>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4CE7"/>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C7871"/>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6BFE0A"/>
  <w15:docId w15:val="{2FE76557-DE88-42C6-B693-D57139A50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C645E-888E-4319-80AD-29D3BE1D5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5636</Words>
  <Characters>32127</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Alice Calabro</cp:lastModifiedBy>
  <cp:revision>2</cp:revision>
  <cp:lastPrinted>2022-05-23T09:15:00Z</cp:lastPrinted>
  <dcterms:created xsi:type="dcterms:W3CDTF">2023-03-17T12:16:00Z</dcterms:created>
  <dcterms:modified xsi:type="dcterms:W3CDTF">2023-03-17T12:16:00Z</dcterms:modified>
</cp:coreProperties>
</file>